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8E24FA" w:rsidRDefault="00BA759D" w:rsidP="00134EF6">
      <w:pPr>
        <w:pStyle w:val="Nadpis4"/>
        <w:jc w:val="center"/>
        <w:rPr>
          <w:rFonts w:eastAsia="Arial Unicode MS" w:cs="Arial"/>
          <w:szCs w:val="28"/>
          <w:u w:val="none"/>
        </w:rPr>
      </w:pPr>
      <w:r>
        <w:rPr>
          <w:rFonts w:eastAsia="Arial Unicode MS" w:cs="Arial"/>
          <w:szCs w:val="28"/>
          <w:u w:val="none"/>
        </w:rPr>
        <w:t>D.1.4.2</w:t>
      </w:r>
      <w:r w:rsidR="00134EF6">
        <w:rPr>
          <w:rFonts w:eastAsia="Arial Unicode MS" w:cs="Arial"/>
          <w:szCs w:val="28"/>
          <w:u w:val="none"/>
        </w:rPr>
        <w:t xml:space="preserve">SO 02 – </w:t>
      </w:r>
      <w:r>
        <w:rPr>
          <w:rFonts w:eastAsia="Arial Unicode MS" w:cs="Arial"/>
          <w:szCs w:val="28"/>
          <w:u w:val="none"/>
        </w:rPr>
        <w:t>VZT</w:t>
      </w:r>
    </w:p>
    <w:p w:rsidR="002061C7" w:rsidRPr="0012242E" w:rsidRDefault="002061C7" w:rsidP="00AE0FA0">
      <w:pPr>
        <w:jc w:val="center"/>
        <w:rPr>
          <w:rFonts w:ascii="Arial" w:eastAsia="Arial Unicode MS" w:hAnsi="Arial" w:cs="Arial"/>
          <w:b/>
          <w:sz w:val="40"/>
          <w:szCs w:val="40"/>
        </w:rPr>
      </w:pPr>
      <w:bookmarkStart w:id="0" w:name="_GoBack"/>
      <w:bookmarkEnd w:id="0"/>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8E4" w:rsidRDefault="001B78E4">
      <w:r>
        <w:separator/>
      </w:r>
    </w:p>
  </w:endnote>
  <w:endnote w:type="continuationSeparator" w:id="0">
    <w:p w:rsidR="001B78E4" w:rsidRDefault="001B7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BA759D">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8E4" w:rsidRDefault="001B78E4">
      <w:r>
        <w:separator/>
      </w:r>
    </w:p>
  </w:footnote>
  <w:footnote w:type="continuationSeparator" w:id="0">
    <w:p w:rsidR="001B78E4" w:rsidRDefault="001B78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8E4"/>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61CD"/>
    <w:rsid w:val="00AE7A7A"/>
    <w:rsid w:val="00AF1B6C"/>
    <w:rsid w:val="00AF5EB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F1120"/>
    <w:rsid w:val="00BF28D5"/>
    <w:rsid w:val="00BF3B2E"/>
    <w:rsid w:val="00BF5050"/>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243C37-A586-4B1B-9182-DE45F1F9B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443</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516</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3</cp:revision>
  <cp:lastPrinted>2018-10-08T09:08:00Z</cp:lastPrinted>
  <dcterms:created xsi:type="dcterms:W3CDTF">2020-12-18T09:14:00Z</dcterms:created>
  <dcterms:modified xsi:type="dcterms:W3CDTF">2020-12-18T09:14:00Z</dcterms:modified>
</cp:coreProperties>
</file>